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F75DC" w14:textId="77777777" w:rsidR="00845932" w:rsidRDefault="00845932" w:rsidP="00845932">
      <w:proofErr w:type="gramStart"/>
      <w:r>
        <w:t>Particle Arrangement, Mass, Volume, and Density.</w:t>
      </w:r>
      <w:proofErr w:type="gramEnd"/>
      <w:r>
        <w:t xml:space="preserve"> Sig Figs, Metric and Dimensional Analysis</w:t>
      </w:r>
    </w:p>
    <w:p w14:paraId="0B496DAA" w14:textId="77777777" w:rsidR="00845932" w:rsidRDefault="00845932" w:rsidP="00845932"/>
    <w:p w14:paraId="1B00C616" w14:textId="77777777" w:rsidR="00845932" w:rsidRDefault="00845932" w:rsidP="00845932">
      <w:r>
        <w:t>1. Measure the following substances with the correct number of sig figs. State the number of sig figs each number has.</w:t>
      </w:r>
    </w:p>
    <w:p w14:paraId="07BBFDBB" w14:textId="77777777" w:rsidR="00845932" w:rsidRDefault="00845932" w:rsidP="00845932">
      <w:r>
        <w:rPr>
          <w:noProof/>
        </w:rPr>
        <w:drawing>
          <wp:inline distT="0" distB="0" distL="0" distR="0" wp14:anchorId="5B55433A" wp14:editId="7100E102">
            <wp:extent cx="2743200" cy="898841"/>
            <wp:effectExtent l="0" t="0" r="0" b="0"/>
            <wp:docPr id="22" name="Picture 22" descr="Macintosh HD:Users:vreti:Desktop:Screen Shot 2015-08-26 at 12.06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vreti:Desktop:Screen Shot 2015-08-26 at 12.06.5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821" cy="89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1AA33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2.</w:t>
      </w:r>
    </w:p>
    <w:p w14:paraId="24EB5A5E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49C4FADE" wp14:editId="24D8FB47">
            <wp:extent cx="2857500" cy="872022"/>
            <wp:effectExtent l="0" t="0" r="0" b="0"/>
            <wp:docPr id="32" name="Picture 32" descr="Macintosh HD:Users:vreti:Desktop:Screen Shot 2015-08-26 at 1.24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Macintosh HD:Users:vreti:Desktop:Screen Shot 2015-08-26 at 1.24.5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7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69AF1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3.</w:t>
      </w:r>
    </w:p>
    <w:p w14:paraId="56A304BD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332CAA76" wp14:editId="53943846">
            <wp:extent cx="2628900" cy="807293"/>
            <wp:effectExtent l="0" t="0" r="0" b="5715"/>
            <wp:docPr id="35" name="Picture 35" descr="Macintosh HD:Users:vreti:Desktop:Screen Shot 2015-08-26 at 1.27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Macintosh HD:Users:vreti:Desktop:Screen Shot 2015-08-26 at 1.27.27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07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9A3CC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4.</w:t>
      </w:r>
    </w:p>
    <w:p w14:paraId="720D9A7B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783FB33D" wp14:editId="3ECC14E2">
            <wp:extent cx="2514600" cy="762717"/>
            <wp:effectExtent l="0" t="0" r="0" b="0"/>
            <wp:docPr id="36" name="Picture 36" descr="Macintosh HD:Users:vreti:Desktop:Screen Shot 2015-08-26 at 1.27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Macintosh HD:Users:vreti:Desktop:Screen Shot 2015-08-26 at 1.27.36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76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4491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90F2719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5.</w:t>
      </w:r>
    </w:p>
    <w:p w14:paraId="755BBB4D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B2D7547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364A0755" wp14:editId="51080A90">
            <wp:extent cx="1257300" cy="1606530"/>
            <wp:effectExtent l="0" t="0" r="0" b="0"/>
            <wp:docPr id="30" name="Picture 30" descr="Macintosh HD:Users:vreti:Desktop:Screen Shot 2015-08-26 at 11.56.0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acintosh HD:Users:vreti:Desktop:Screen Shot 2015-08-26 at 11.56.09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90BD1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24747C3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398E0F9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AFBA830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37043AF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4E148FF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1BA2FDB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ECAE0DE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lastRenderedPageBreak/>
        <w:t>6.</w:t>
      </w:r>
    </w:p>
    <w:p w14:paraId="18216550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4387E89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3C8A297A" wp14:editId="1B660E21">
            <wp:extent cx="685800" cy="2523704"/>
            <wp:effectExtent l="0" t="0" r="0" b="0"/>
            <wp:docPr id="31" name="Picture 31" descr="Macintosh HD:Users:vreti:Desktop:Screen Shot 2015-08-26 at 11.58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cintosh HD:Users:vreti:Desktop:Screen Shot 2015-08-26 at 11.58.43 A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15" cy="252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B2AC2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7.</w:t>
      </w:r>
    </w:p>
    <w:p w14:paraId="428417EA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09631C4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3538D58A" wp14:editId="6064E8E5">
            <wp:extent cx="3200400" cy="1164590"/>
            <wp:effectExtent l="0" t="0" r="0" b="3810"/>
            <wp:docPr id="37" name="Picture 37" descr="Macintosh HD:Users:vreti:Desktop:2Metric,Density,SigFigs:2scaleImages:trip beam scale1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Macintosh HD:Users:vreti:Desktop:2Metric,Density,SigFigs:2scaleImages:trip beam scale1 cop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00A29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592BE8F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8.</w:t>
      </w:r>
    </w:p>
    <w:p w14:paraId="69A52A92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05F0CD8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A478A43" wp14:editId="458FE37D">
            <wp:extent cx="2971800" cy="1240314"/>
            <wp:effectExtent l="0" t="0" r="0" b="4445"/>
            <wp:docPr id="38" name="Picture 38" descr="Macintosh HD:Users:vreti:Desktop:2Metric,Density,SigFigs:2scaleImages:trip beam scale2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Macintosh HD:Users:vreti:Desktop:2Metric,Density,SigFigs:2scaleImages:trip beam scale2 copy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4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C59DD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2905140" w14:textId="77777777" w:rsidR="00845932" w:rsidRDefault="00845932" w:rsidP="00845932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589BD92" w14:textId="77777777" w:rsidR="002A06CB" w:rsidRDefault="002A06CB"/>
    <w:p w14:paraId="503A6227" w14:textId="77777777" w:rsidR="00845932" w:rsidRDefault="00845932"/>
    <w:p w14:paraId="6AD46362" w14:textId="77777777" w:rsidR="00845932" w:rsidRDefault="00845932"/>
    <w:p w14:paraId="70F5920C" w14:textId="77777777" w:rsidR="00845932" w:rsidRDefault="00845932"/>
    <w:p w14:paraId="17F0C27C" w14:textId="77777777" w:rsidR="00845932" w:rsidRDefault="00845932"/>
    <w:p w14:paraId="0A61C6B9" w14:textId="77777777" w:rsidR="00845932" w:rsidRDefault="00845932"/>
    <w:p w14:paraId="6411591B" w14:textId="77777777" w:rsidR="00845932" w:rsidRDefault="00845932"/>
    <w:p w14:paraId="08945FF7" w14:textId="77777777" w:rsidR="00845932" w:rsidRDefault="00845932"/>
    <w:p w14:paraId="3F324393" w14:textId="77777777" w:rsidR="00845932" w:rsidRDefault="00845932"/>
    <w:p w14:paraId="065724C4" w14:textId="697AACD2" w:rsidR="00845932" w:rsidRDefault="008E671A" w:rsidP="00845932">
      <w:r>
        <w:t>9</w:t>
      </w:r>
      <w:r w:rsidR="00845932">
        <w:t xml:space="preserve">. </w:t>
      </w:r>
      <w:r w:rsidR="00845932">
        <w:rPr>
          <w:rFonts w:ascii="Times New Roman" w:hAnsi="Times New Roman" w:cs="Times New Roman"/>
        </w:rPr>
        <w:t>Label which phase (or phases) of the substance is present in each of the three pictures.</w:t>
      </w:r>
    </w:p>
    <w:p w14:paraId="582A15D2" w14:textId="77777777" w:rsidR="00845932" w:rsidRDefault="00845932" w:rsidP="00845932">
      <w:r>
        <w:rPr>
          <w:rFonts w:ascii="Times New Roman" w:hAnsi="Times New Roman" w:cs="Times New Roman"/>
        </w:rPr>
        <w:t>Describe the arrangement and motion of the molecules during each picture.</w:t>
      </w:r>
    </w:p>
    <w:p w14:paraId="6193EFFB" w14:textId="77777777" w:rsidR="00845932" w:rsidRDefault="00845932" w:rsidP="00845932">
      <w:r>
        <w:rPr>
          <w:noProof/>
        </w:rPr>
        <w:drawing>
          <wp:inline distT="0" distB="0" distL="0" distR="0" wp14:anchorId="3C170043" wp14:editId="5971D99D">
            <wp:extent cx="1801820" cy="1143000"/>
            <wp:effectExtent l="0" t="0" r="1905" b="0"/>
            <wp:docPr id="27" name="Picture 27" descr="Macintosh HD:Users:vreti:Desktop:2Metric,Density,SigFigs:ScreenShot-ParticleArrangements,Density:Screen Shot 2015-08-26 at 1.05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acintosh HD:Users:vreti:Desktop:2Metric,Density,SigFigs:ScreenShot-ParticleArrangements,Density:Screen Shot 2015-08-26 at 1.05.02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972" cy="11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B63C9D" wp14:editId="0D405869">
            <wp:extent cx="1681934" cy="1093815"/>
            <wp:effectExtent l="0" t="0" r="0" b="0"/>
            <wp:docPr id="28" name="Picture 28" descr="Macintosh HD:Users:vreti:Desktop:2Metric,Density,SigFigs:ScreenShot-ParticleArrangements,Density:Screen Shot 2015-08-26 at 1.05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acintosh HD:Users:vreti:Desktop:2Metric,Density,SigFigs:ScreenShot-ParticleArrangements,Density:Screen Shot 2015-08-26 at 1.05.11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934" cy="109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8C73E8" wp14:editId="3F477B39">
            <wp:extent cx="1657350" cy="1120572"/>
            <wp:effectExtent l="0" t="0" r="0" b="0"/>
            <wp:docPr id="29" name="Picture 29" descr="Macintosh HD:Users:vreti:Desktop:2Metric,Density,SigFigs:ScreenShot-ParticleArrangements,Density:Screen Shot 2015-08-26 at 1.05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acintosh HD:Users:vreti:Desktop:2Metric,Density,SigFigs:ScreenShot-ParticleArrangements,Density:Screen Shot 2015-08-26 at 1.05.19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5" cy="112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A5019" w14:textId="4705FE3E" w:rsidR="00845932" w:rsidRDefault="008E671A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10</w:t>
      </w:r>
      <w:r w:rsidR="00845932">
        <w:rPr>
          <w:rFonts w:ascii="Century Schoolbook" w:hAnsi="Century Schoolbook" w:cs="Century Schoolbook"/>
        </w:rPr>
        <w:t>. If the box at left contains atoms of aluminum in the liquid phase, represent the same atoms in the solid phase in the box at right.</w:t>
      </w:r>
    </w:p>
    <w:p w14:paraId="208F6F61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noProof/>
        </w:rPr>
        <w:drawing>
          <wp:inline distT="0" distB="0" distL="0" distR="0" wp14:anchorId="344F21EF" wp14:editId="5AD59AB3">
            <wp:extent cx="2832735" cy="1346835"/>
            <wp:effectExtent l="0" t="0" r="12065" b="0"/>
            <wp:docPr id="40" name="Picture 40" descr="Macintosh HD:Users:vreti:Desktop:Screen Shot 2015-08-26 at 1.56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Macintosh HD:Users:vreti:Desktop:Screen Shot 2015-08-26 at 1.56.34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Century Schoolbook"/>
        </w:rPr>
        <w:t xml:space="preserve"> </w:t>
      </w:r>
    </w:p>
    <w:p w14:paraId="39B09ABB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72CBE24" w14:textId="6EF4753B" w:rsidR="00845932" w:rsidRDefault="008E671A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11</w:t>
      </w:r>
      <w:r w:rsidR="00845932">
        <w:rPr>
          <w:rFonts w:ascii="Century Schoolbook" w:hAnsi="Century Schoolbook" w:cs="Century Schoolbook"/>
        </w:rPr>
        <w:t>.</w:t>
      </w:r>
      <w:r w:rsidR="00845932">
        <w:rPr>
          <w:rFonts w:ascii="Century Schoolbook" w:hAnsi="Century Schoolbook" w:cs="Century Schoolbook"/>
        </w:rPr>
        <w:tab/>
        <w:t>How would you represent the atoms of aluminum in the gaseous phase?</w:t>
      </w:r>
    </w:p>
    <w:p w14:paraId="1A874C7D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538E0FFB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C07EF59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775D0AC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DD317D2" w14:textId="0E8C6DCD" w:rsidR="00845932" w:rsidRDefault="008E671A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12</w:t>
      </w:r>
      <w:r w:rsidR="00845932">
        <w:rPr>
          <w:rFonts w:ascii="Century Schoolbook" w:hAnsi="Century Schoolbook" w:cs="Century Schoolbook"/>
        </w:rPr>
        <w:t>.</w:t>
      </w:r>
      <w:r w:rsidR="00845932">
        <w:rPr>
          <w:rFonts w:ascii="Century Schoolbook" w:hAnsi="Century Schoolbook" w:cs="Century Schoolbook"/>
        </w:rPr>
        <w:tab/>
        <w:t>If the box at left contains atoms of iron in steel wool, represent what the atomic structure of the steel wool after strong heating in the box at right.</w:t>
      </w:r>
    </w:p>
    <w:p w14:paraId="5645BC1D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noProof/>
        </w:rPr>
        <w:drawing>
          <wp:inline distT="0" distB="0" distL="0" distR="0" wp14:anchorId="4F9CACCD" wp14:editId="489E2444">
            <wp:extent cx="2898140" cy="1232535"/>
            <wp:effectExtent l="0" t="0" r="0" b="12065"/>
            <wp:docPr id="41" name="Picture 41" descr="Macintosh HD:Users:vreti:Desktop:Screen Shot 2015-08-26 at 1.58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Macintosh HD:Users:vreti:Desktop:Screen Shot 2015-08-26 at 1.58.08 P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E82DF" w14:textId="77777777" w:rsidR="00845932" w:rsidRPr="00755B1F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</w:t>
      </w:r>
    </w:p>
    <w:p w14:paraId="7AFF72C9" w14:textId="77777777" w:rsidR="00845932" w:rsidRDefault="00845932" w:rsidP="00845932"/>
    <w:p w14:paraId="34E377B1" w14:textId="55F2E2B3" w:rsidR="00845932" w:rsidRDefault="008E671A" w:rsidP="00845932">
      <w:r>
        <w:t>13</w:t>
      </w:r>
      <w:r w:rsidR="00845932">
        <w:t xml:space="preserve">. Draw a picture of a substance that is a solid </w:t>
      </w:r>
      <w:proofErr w:type="spellStart"/>
      <w:r w:rsidR="00845932">
        <w:t>vs</w:t>
      </w:r>
      <w:proofErr w:type="spellEnd"/>
      <w:r w:rsidR="00845932">
        <w:t xml:space="preserve"> a liquid </w:t>
      </w:r>
      <w:proofErr w:type="spellStart"/>
      <w:r w:rsidR="00845932">
        <w:t>vs</w:t>
      </w:r>
      <w:proofErr w:type="spellEnd"/>
      <w:r w:rsidR="00845932">
        <w:t xml:space="preserve"> a gas. Compare and contrast these pictures.</w:t>
      </w:r>
    </w:p>
    <w:p w14:paraId="15737FB8" w14:textId="77777777" w:rsidR="00845932" w:rsidRDefault="00845932" w:rsidP="00845932"/>
    <w:p w14:paraId="0AF77516" w14:textId="49EBBEF2" w:rsidR="00845932" w:rsidRDefault="008E671A" w:rsidP="00845932">
      <w:r>
        <w:t>14</w:t>
      </w:r>
      <w:r w:rsidR="00845932">
        <w:t xml:space="preserve">. Draw a picture of a substance that represents an element </w:t>
      </w:r>
      <w:proofErr w:type="spellStart"/>
      <w:r w:rsidR="00845932">
        <w:t>vs</w:t>
      </w:r>
      <w:proofErr w:type="spellEnd"/>
      <w:r w:rsidR="00845932">
        <w:t xml:space="preserve"> a compound </w:t>
      </w:r>
      <w:proofErr w:type="spellStart"/>
      <w:r w:rsidR="00845932">
        <w:t>vs</w:t>
      </w:r>
      <w:proofErr w:type="spellEnd"/>
      <w:r w:rsidR="00845932">
        <w:t xml:space="preserve"> a mixture. Compare and contrast these pictures.</w:t>
      </w:r>
    </w:p>
    <w:p w14:paraId="52538C28" w14:textId="77777777" w:rsidR="00845932" w:rsidRDefault="00845932" w:rsidP="00845932"/>
    <w:p w14:paraId="6A34B917" w14:textId="1D5A188A" w:rsidR="00845932" w:rsidRDefault="008E671A" w:rsidP="00845932">
      <w:r>
        <w:t>15</w:t>
      </w:r>
      <w:r w:rsidR="00845932">
        <w:t>. Draw a picture of two substances that have the same mass but substance A has a smaller volume than substance B. Compare and contrast these pictures.</w:t>
      </w:r>
    </w:p>
    <w:p w14:paraId="03AD8A0A" w14:textId="77777777" w:rsidR="00845932" w:rsidRDefault="00845932" w:rsidP="00845932"/>
    <w:p w14:paraId="33955D94" w14:textId="62BA805C" w:rsidR="00845932" w:rsidRDefault="008E671A" w:rsidP="00845932">
      <w:r>
        <w:t>16</w:t>
      </w:r>
      <w:r w:rsidR="00845932">
        <w:t>. Draw a picture of two substances that have the same volume but substance A has a smaller mass than substance B. Compare and contrast these pictures.</w:t>
      </w:r>
    </w:p>
    <w:p w14:paraId="0433B63C" w14:textId="77777777" w:rsidR="00845932" w:rsidRDefault="00845932" w:rsidP="00845932"/>
    <w:p w14:paraId="4EE2C981" w14:textId="1DF88699" w:rsidR="00845932" w:rsidRDefault="008E671A" w:rsidP="00845932">
      <w:r>
        <w:t>17</w:t>
      </w:r>
      <w:r w:rsidR="00845932">
        <w:t>. Does substance A or B have the higher density in problem #18? How do you know? Explain</w:t>
      </w:r>
    </w:p>
    <w:p w14:paraId="6D592C0F" w14:textId="77777777" w:rsidR="00845932" w:rsidRDefault="00845932" w:rsidP="00845932"/>
    <w:p w14:paraId="10FC1F42" w14:textId="41D85760" w:rsidR="00845932" w:rsidRDefault="008E671A" w:rsidP="00845932">
      <w:r>
        <w:t>18</w:t>
      </w:r>
      <w:r w:rsidR="00845932">
        <w:t>. Does substance A or B have the higher density in problem #19? How do you know? Explain</w:t>
      </w:r>
    </w:p>
    <w:p w14:paraId="3347D85B" w14:textId="77777777" w:rsidR="00845932" w:rsidRDefault="00845932" w:rsidP="00845932"/>
    <w:p w14:paraId="6643E96E" w14:textId="5203E50D" w:rsidR="00845932" w:rsidRDefault="008E671A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19</w:t>
      </w:r>
      <w:r w:rsidR="00845932">
        <w:rPr>
          <w:rFonts w:ascii="Century Schoolbook" w:hAnsi="Century Schoolbook" w:cs="Century Schoolbook"/>
        </w:rPr>
        <w:t>.</w:t>
      </w:r>
      <w:r w:rsidR="00845932">
        <w:rPr>
          <w:rFonts w:ascii="Century Schoolbook" w:hAnsi="Century Schoolbook" w:cs="Century Schoolbook"/>
        </w:rPr>
        <w:tab/>
        <w:t>The 7</w:t>
      </w:r>
      <w:r w:rsidR="00845932">
        <w:rPr>
          <w:rFonts w:ascii="Century Schoolbook" w:hAnsi="Century Schoolbook" w:cs="Century Schoolbook"/>
          <w:sz w:val="16"/>
          <w:szCs w:val="16"/>
          <w:vertAlign w:val="superscript"/>
        </w:rPr>
        <w:t>th</w:t>
      </w:r>
      <w:r w:rsidR="00845932">
        <w:rPr>
          <w:rFonts w:ascii="Century Schoolbook" w:hAnsi="Century Schoolbook" w:cs="Century Schoolbook"/>
        </w:rPr>
        <w:t xml:space="preserve"> period class produced the graph below when they plotted mass </w:t>
      </w:r>
      <w:proofErr w:type="spellStart"/>
      <w:r w:rsidR="00845932">
        <w:rPr>
          <w:rFonts w:ascii="Century Schoolbook" w:hAnsi="Century Schoolbook" w:cs="Century Schoolbook"/>
        </w:rPr>
        <w:t>vs</w:t>
      </w:r>
      <w:proofErr w:type="spellEnd"/>
      <w:r w:rsidR="00845932">
        <w:rPr>
          <w:rFonts w:ascii="Century Schoolbook" w:hAnsi="Century Schoolbook" w:cs="Century Schoolbook"/>
        </w:rPr>
        <w:t xml:space="preserve"> volume for samples of two substances.</w:t>
      </w:r>
    </w:p>
    <w:p w14:paraId="565F2103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A825A31" w14:textId="77777777" w:rsidR="00845932" w:rsidRDefault="00845932" w:rsidP="00845932">
      <w:pPr>
        <w:widowControl w:val="0"/>
        <w:tabs>
          <w:tab w:val="left" w:pos="44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</w:p>
    <w:p w14:paraId="15CAC512" w14:textId="77777777" w:rsidR="00845932" w:rsidRDefault="00845932" w:rsidP="00845932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jc w:val="center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  <w:noProof/>
        </w:rPr>
        <w:drawing>
          <wp:inline distT="0" distB="0" distL="0" distR="0" wp14:anchorId="75E21ED7" wp14:editId="7EC60BA6">
            <wp:extent cx="5486400" cy="4049395"/>
            <wp:effectExtent l="0" t="0" r="0" b="0"/>
            <wp:docPr id="42" name="Picture 42" descr="Macintosh HD:Users:vreti:Desktop:Screen Shot 2015-08-26 at 2.09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Macintosh HD:Users:vreti:Desktop:Screen Shot 2015-08-26 at 2.09.17 P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71104" w14:textId="77777777" w:rsidR="00845932" w:rsidRDefault="00845932" w:rsidP="00845932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07549941" w14:textId="77777777" w:rsidR="00DF5CB1" w:rsidRPr="005D7948" w:rsidRDefault="00DF5CB1" w:rsidP="00DF5CB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 xml:space="preserve">1. </w:t>
      </w:r>
      <w:r>
        <w:rPr>
          <w:rFonts w:ascii="Century Schoolbook" w:hAnsi="Century Schoolbook"/>
        </w:rPr>
        <w:t>(4-2)</w:t>
      </w:r>
      <w:r w:rsidRPr="005D7948">
        <w:rPr>
          <w:rFonts w:ascii="Century Schoolbook" w:hAnsi="Century Schoolbook"/>
        </w:rPr>
        <w:t xml:space="preserve"> Based on this graph, how does metal A differ from metal B?</w:t>
      </w:r>
    </w:p>
    <w:p w14:paraId="5387FB13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22B7E50A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03DA8202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70BA443D" w14:textId="77777777" w:rsidR="00DF5CB1" w:rsidRPr="005D7948" w:rsidRDefault="00DF5CB1" w:rsidP="00DF5CB1">
      <w:pPr>
        <w:rPr>
          <w:rFonts w:ascii="Century Schoolbook" w:hAnsi="Century Schoolbook"/>
        </w:rPr>
      </w:pPr>
      <w:proofErr w:type="gramStart"/>
      <w:r w:rsidRPr="005D7948">
        <w:rPr>
          <w:rFonts w:ascii="Century Schoolbook" w:hAnsi="Century Schoolbook"/>
        </w:rPr>
        <w:t>2.</w:t>
      </w:r>
      <w:r>
        <w:rPr>
          <w:rFonts w:ascii="Century Schoolbook" w:hAnsi="Century Schoolbook"/>
        </w:rPr>
        <w:t>(</w:t>
      </w:r>
      <w:proofErr w:type="gramEnd"/>
      <w:r>
        <w:rPr>
          <w:rFonts w:ascii="Century Schoolbook" w:hAnsi="Century Schoolbook"/>
        </w:rPr>
        <w:t>4-2) (3-2)</w:t>
      </w:r>
      <w:r w:rsidRPr="005D7948">
        <w:rPr>
          <w:rFonts w:ascii="Century Schoolbook" w:hAnsi="Century Schoolbook"/>
        </w:rPr>
        <w:tab/>
        <w:t>What is the density of metal A?  Show all your work and include appropriate units.</w:t>
      </w:r>
      <w:r>
        <w:rPr>
          <w:rFonts w:ascii="Century Schoolbook" w:hAnsi="Century Schoolbook"/>
        </w:rPr>
        <w:t xml:space="preserve"> Will it sink or float in water?</w:t>
      </w:r>
    </w:p>
    <w:p w14:paraId="34D8DD3C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7EAC110C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2A16F9CA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4E797ABF" w14:textId="77777777" w:rsidR="00DF5CB1" w:rsidRPr="005D7948" w:rsidRDefault="00DF5CB1" w:rsidP="00DF5CB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 xml:space="preserve">3.  </w:t>
      </w:r>
      <w:r>
        <w:rPr>
          <w:rFonts w:ascii="Century Schoolbook" w:hAnsi="Century Schoolbook"/>
        </w:rPr>
        <w:t xml:space="preserve">(4-2) (3-2) </w:t>
      </w:r>
      <w:proofErr w:type="gramStart"/>
      <w:r>
        <w:rPr>
          <w:rFonts w:ascii="Century Schoolbook" w:hAnsi="Century Schoolbook"/>
        </w:rPr>
        <w:t>What</w:t>
      </w:r>
      <w:proofErr w:type="gramEnd"/>
      <w:r>
        <w:rPr>
          <w:rFonts w:ascii="Century Schoolbook" w:hAnsi="Century Schoolbook"/>
        </w:rPr>
        <w:t xml:space="preserve"> is the mass of 10</w:t>
      </w:r>
      <w:r w:rsidRPr="005D7948">
        <w:rPr>
          <w:rFonts w:ascii="Century Schoolbook" w:hAnsi="Century Schoolbook"/>
        </w:rPr>
        <w:t>.0 cm</w:t>
      </w:r>
      <w:r w:rsidRPr="005D7948">
        <w:rPr>
          <w:rFonts w:ascii="Century Schoolbook" w:hAnsi="Century Schoolbook"/>
          <w:vertAlign w:val="superscript"/>
        </w:rPr>
        <w:t>3</w:t>
      </w:r>
      <w:r w:rsidRPr="005D7948">
        <w:rPr>
          <w:rFonts w:ascii="Century Schoolbook" w:hAnsi="Century Schoolbook"/>
        </w:rPr>
        <w:t xml:space="preserve"> of metal A?  Find this in two different ways.  </w:t>
      </w:r>
    </w:p>
    <w:p w14:paraId="2566CC5A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73BA5FCD" w14:textId="77777777" w:rsidR="00DF5CB1" w:rsidRPr="005D7948" w:rsidRDefault="00DF5CB1" w:rsidP="00DF5CB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ab/>
        <w:t>a.  Mark on the above graph how you might determine this.</w:t>
      </w:r>
    </w:p>
    <w:p w14:paraId="4FFA23C6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4A3B36C6" w14:textId="77777777" w:rsidR="00DF5CB1" w:rsidRPr="005D7948" w:rsidRDefault="00DF5CB1" w:rsidP="00DF5CB1">
      <w:pPr>
        <w:rPr>
          <w:rFonts w:ascii="Century Schoolbook" w:hAnsi="Century Schoolbook"/>
        </w:rPr>
      </w:pPr>
    </w:p>
    <w:p w14:paraId="5CB12D95" w14:textId="77777777" w:rsidR="00DF5CB1" w:rsidRPr="005D7948" w:rsidRDefault="00DF5CB1" w:rsidP="00DF5CB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ab/>
        <w:t>b.  Show your work on how you might also calculate this mathematically.</w:t>
      </w:r>
    </w:p>
    <w:p w14:paraId="142E9D4D" w14:textId="77777777" w:rsidR="00845932" w:rsidRDefault="00845932"/>
    <w:p w14:paraId="554391EA" w14:textId="77777777" w:rsidR="00D01918" w:rsidRDefault="00D01918"/>
    <w:p w14:paraId="1C419E4B" w14:textId="77777777" w:rsidR="00D01918" w:rsidRDefault="00D01918"/>
    <w:p w14:paraId="1C626662" w14:textId="77777777" w:rsidR="00D01918" w:rsidRDefault="00D01918"/>
    <w:p w14:paraId="1194AC48" w14:textId="77777777" w:rsidR="00D01918" w:rsidRDefault="00D01918" w:rsidP="00D01918">
      <w:r>
        <w:t>Density</w:t>
      </w:r>
    </w:p>
    <w:p w14:paraId="0FA1EF98" w14:textId="77777777" w:rsidR="00D01918" w:rsidRDefault="00D01918" w:rsidP="00D01918"/>
    <w:p w14:paraId="6250B9B8" w14:textId="5D3D337E" w:rsidR="00D01918" w:rsidRDefault="008E671A" w:rsidP="00D01918">
      <w:r>
        <w:t>20</w:t>
      </w:r>
      <w:r w:rsidR="00D01918">
        <w:t xml:space="preserve">.  Find the mass of 250 </w:t>
      </w:r>
      <w:proofErr w:type="gramStart"/>
      <w:r w:rsidR="00D01918">
        <w:t>cm</w:t>
      </w:r>
      <w:r w:rsidR="00D01918">
        <w:rPr>
          <w:vertAlign w:val="superscript"/>
        </w:rPr>
        <w:t xml:space="preserve">3 </w:t>
      </w:r>
      <w:r w:rsidR="00D01918">
        <w:t xml:space="preserve"> of</w:t>
      </w:r>
      <w:proofErr w:type="gramEnd"/>
      <w:r w:rsidR="00D01918">
        <w:t xml:space="preserve"> aluminum that has a density of 2.70 g/ml. </w:t>
      </w:r>
    </w:p>
    <w:p w14:paraId="0FED411E" w14:textId="77777777" w:rsidR="008E671A" w:rsidRDefault="008E671A" w:rsidP="00D01918"/>
    <w:p w14:paraId="1BE7D54C" w14:textId="77777777" w:rsidR="008E671A" w:rsidRDefault="008E671A" w:rsidP="00D01918"/>
    <w:p w14:paraId="4DF1B098" w14:textId="4006BAE8" w:rsidR="00D01918" w:rsidRDefault="008E671A" w:rsidP="00D01918">
      <w:r>
        <w:t>21</w:t>
      </w:r>
      <w:r w:rsidR="00D01918">
        <w:t xml:space="preserve">.  What is the volume of mercury, that has a density of 13.6 g/ml and a mass of 350 g? </w:t>
      </w:r>
    </w:p>
    <w:p w14:paraId="4C108E83" w14:textId="77777777" w:rsidR="00D01918" w:rsidRDefault="00D01918" w:rsidP="00D01918"/>
    <w:p w14:paraId="034AEC9E" w14:textId="77777777" w:rsidR="008E671A" w:rsidRDefault="00D01918" w:rsidP="00D01918">
      <w:r>
        <w:t xml:space="preserve">25.  Find the density of a substance whose mass is 250 g and a volume of 32 </w:t>
      </w:r>
      <w:proofErr w:type="gramStart"/>
      <w:r>
        <w:t>cm</w:t>
      </w:r>
      <w:r>
        <w:rPr>
          <w:vertAlign w:val="superscript"/>
        </w:rPr>
        <w:t xml:space="preserve">3 </w:t>
      </w:r>
      <w:r>
        <w:t>.</w:t>
      </w:r>
      <w:proofErr w:type="gramEnd"/>
      <w:r>
        <w:t xml:space="preserve"> Will this s</w:t>
      </w:r>
      <w:r w:rsidR="008E671A">
        <w:t>ubstance sink or float in water?</w:t>
      </w:r>
    </w:p>
    <w:p w14:paraId="54A6B23A" w14:textId="77777777" w:rsidR="008E671A" w:rsidRDefault="008E671A" w:rsidP="00D01918"/>
    <w:p w14:paraId="1A102D92" w14:textId="77777777" w:rsidR="008E671A" w:rsidRDefault="00D01918" w:rsidP="00D01918">
      <w:r>
        <w:t xml:space="preserve"> Explain your reasoning. </w:t>
      </w:r>
    </w:p>
    <w:p w14:paraId="13809389" w14:textId="77777777" w:rsidR="008E671A" w:rsidRDefault="008E671A" w:rsidP="00D01918"/>
    <w:p w14:paraId="46A8985B" w14:textId="77777777" w:rsidR="008E671A" w:rsidRDefault="008E671A" w:rsidP="00D01918"/>
    <w:p w14:paraId="32380285" w14:textId="79B0ECFD" w:rsidR="00D01918" w:rsidRDefault="00D01918" w:rsidP="00D01918">
      <w:r>
        <w:t xml:space="preserve">If this substance is copper, find the percent error when copper’s theoretical density is 8.70 g/ </w:t>
      </w:r>
      <w:proofErr w:type="gramStart"/>
      <w:r>
        <w:t>cm</w:t>
      </w:r>
      <w:r>
        <w:rPr>
          <w:vertAlign w:val="superscript"/>
        </w:rPr>
        <w:t xml:space="preserve">3 </w:t>
      </w:r>
      <w:r>
        <w:t>.</w:t>
      </w:r>
      <w:proofErr w:type="gramEnd"/>
    </w:p>
    <w:p w14:paraId="29C5745F" w14:textId="77777777" w:rsidR="00D01918" w:rsidRDefault="00D01918" w:rsidP="00D01918"/>
    <w:p w14:paraId="3BB6D9C6" w14:textId="77777777" w:rsidR="008E671A" w:rsidRDefault="008E671A" w:rsidP="00D01918"/>
    <w:p w14:paraId="170E2200" w14:textId="5A2401C5" w:rsidR="00D01918" w:rsidRDefault="00D01918" w:rsidP="00D01918">
      <w:r>
        <w:t>26.  A block of copper ha</w:t>
      </w:r>
      <w:r w:rsidR="008E671A">
        <w:t xml:space="preserve">s the following dimensions: 50 </w:t>
      </w:r>
      <w:proofErr w:type="gramStart"/>
      <w:r w:rsidR="008E671A">
        <w:t>c</w:t>
      </w:r>
      <w:r>
        <w:t>m  x</w:t>
      </w:r>
      <w:proofErr w:type="gramEnd"/>
      <w:r>
        <w:t xml:space="preserve">  2.5 cm  x  1.5 </w:t>
      </w:r>
      <w:r w:rsidR="008E671A">
        <w:t>c</w:t>
      </w:r>
      <w:r>
        <w:t>m. It</w:t>
      </w:r>
      <w:r w:rsidR="008E671A">
        <w:t xml:space="preserve"> also has a density of 8.70 g/cm</w:t>
      </w:r>
      <w:r w:rsidR="008E671A">
        <w:rPr>
          <w:vertAlign w:val="superscript"/>
        </w:rPr>
        <w:t>3</w:t>
      </w:r>
      <w:r w:rsidR="008E671A">
        <w:t>. What is its mass</w:t>
      </w:r>
      <w:r>
        <w:t>?</w:t>
      </w:r>
    </w:p>
    <w:p w14:paraId="05FE8DDB" w14:textId="77777777" w:rsidR="00D01918" w:rsidRDefault="00D01918"/>
    <w:p w14:paraId="3264D5BB" w14:textId="77777777" w:rsidR="008E671A" w:rsidRDefault="008E671A"/>
    <w:p w14:paraId="616847BD" w14:textId="77777777" w:rsidR="008E671A" w:rsidRDefault="008E671A"/>
    <w:p w14:paraId="0794B837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29.</w:t>
      </w:r>
      <w:r>
        <w:rPr>
          <w:rFonts w:ascii="Century Schoolbook" w:hAnsi="Century Schoolbook" w:cs="Century Schoolbook"/>
        </w:rPr>
        <w:tab/>
        <w:t>Round off to the indicated number of significant figures.</w:t>
      </w:r>
    </w:p>
    <w:p w14:paraId="6F6BCA34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5391DE3" w14:textId="77777777" w:rsidR="00D01918" w:rsidRDefault="00D01918" w:rsidP="00D01918">
      <w:pPr>
        <w:widowControl w:val="0"/>
        <w:numPr>
          <w:ilvl w:val="0"/>
          <w:numId w:val="1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4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4B3C3DA5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115B4E9" w14:textId="09D00E2C" w:rsidR="00D01918" w:rsidRDefault="008E671A" w:rsidP="00D01918">
      <w:pPr>
        <w:widowControl w:val="0"/>
        <w:numPr>
          <w:ilvl w:val="0"/>
          <w:numId w:val="2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808.57 to 2</w:t>
      </w:r>
      <w:r w:rsidR="00D01918">
        <w:rPr>
          <w:rFonts w:ascii="Century Schoolbook" w:hAnsi="Century Schoolbook" w:cs="Century Schoolbook"/>
        </w:rPr>
        <w:t xml:space="preserve"> </w:t>
      </w:r>
      <w:proofErr w:type="spellStart"/>
      <w:r w:rsidR="00D01918">
        <w:rPr>
          <w:rFonts w:ascii="Century Schoolbook" w:hAnsi="Century Schoolbook" w:cs="Century Schoolbook"/>
        </w:rPr>
        <w:t>sf's</w:t>
      </w:r>
      <w:proofErr w:type="spellEnd"/>
      <w:r w:rsidR="00D01918">
        <w:rPr>
          <w:rFonts w:ascii="Century Schoolbook" w:hAnsi="Century Schoolbook" w:cs="Century Schoolbook"/>
        </w:rPr>
        <w:t xml:space="preserve"> </w:t>
      </w:r>
      <w:r w:rsidR="00D01918">
        <w:rPr>
          <w:rFonts w:ascii="Century Schoolbook" w:hAnsi="Century Schoolbook" w:cs="Century Schoolbook"/>
          <w:u w:val="single"/>
        </w:rPr>
        <w:tab/>
      </w:r>
      <w:r w:rsidR="00D01918">
        <w:rPr>
          <w:rFonts w:ascii="Century Schoolbook" w:hAnsi="Century Schoolbook" w:cs="Century Schoolbook"/>
          <w:u w:val="single"/>
        </w:rPr>
        <w:tab/>
      </w:r>
      <w:r w:rsidR="00D01918">
        <w:rPr>
          <w:rFonts w:ascii="Century Schoolbook" w:hAnsi="Century Schoolbook" w:cs="Century Schoolbook"/>
          <w:u w:val="single"/>
        </w:rPr>
        <w:tab/>
      </w:r>
    </w:p>
    <w:p w14:paraId="18CA43E9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55A14637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270F903D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d.  0.06372 to 3 </w:t>
      </w:r>
      <w:proofErr w:type="spellStart"/>
      <w:r>
        <w:rPr>
          <w:rFonts w:ascii="Century Schoolbook" w:hAnsi="Century Schoolbook" w:cs="Century Schoolbook"/>
        </w:rPr>
        <w:t>sf's</w:t>
      </w:r>
      <w:proofErr w:type="spell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1B1D28FD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48BA278F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e.   0.06372 to 2 </w:t>
      </w:r>
      <w:proofErr w:type="spellStart"/>
      <w:proofErr w:type="gramStart"/>
      <w:r>
        <w:rPr>
          <w:rFonts w:ascii="Century Schoolbook" w:hAnsi="Century Schoolbook" w:cs="Century Schoolbook"/>
        </w:rPr>
        <w:t>sf's</w:t>
      </w:r>
      <w:proofErr w:type="spellEnd"/>
      <w:proofErr w:type="gram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288C74E3" w14:textId="77777777" w:rsidR="00D01918" w:rsidRDefault="00D01918" w:rsidP="00D019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Century Schoolbook" w:hAnsi="Century Schoolbook" w:cs="Century Schoolbook"/>
        </w:rPr>
      </w:pPr>
    </w:p>
    <w:p w14:paraId="3809D442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30.</w:t>
      </w:r>
      <w:r>
        <w:rPr>
          <w:rFonts w:ascii="Century Schoolbook" w:hAnsi="Century Schoolbook" w:cs="Century Schoolbook"/>
        </w:rPr>
        <w:tab/>
        <w:t>Perform the following operations, expressing your answers to the proper number of significant figures. Write the calculator answer first, then the rounded answer.</w:t>
      </w:r>
    </w:p>
    <w:p w14:paraId="6C20B60D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Calculator Answer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 xml:space="preserve">Answer Rounded to </w:t>
      </w:r>
      <w:proofErr w:type="spellStart"/>
      <w:proofErr w:type="gramStart"/>
      <w:r>
        <w:rPr>
          <w:rFonts w:ascii="Century Schoolbook" w:hAnsi="Century Schoolbook" w:cs="Century Schoolbook"/>
          <w:u w:val="single"/>
        </w:rPr>
        <w:t>sf’s</w:t>
      </w:r>
      <w:proofErr w:type="spellEnd"/>
      <w:proofErr w:type="gramEnd"/>
    </w:p>
    <w:p w14:paraId="3DF4F4E7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79641636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0FB4FCB9" w14:textId="77777777" w:rsidR="00D01918" w:rsidRDefault="00D01918" w:rsidP="00D01918">
      <w:pPr>
        <w:widowControl w:val="0"/>
        <w:numPr>
          <w:ilvl w:val="0"/>
          <w:numId w:val="4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7.08 </w:t>
      </w:r>
      <w:proofErr w:type="gramStart"/>
      <w:r>
        <w:rPr>
          <w:rFonts w:ascii="Century Schoolbook" w:hAnsi="Century Schoolbook" w:cs="Century Schoolbook"/>
        </w:rPr>
        <w:t>x  45.9</w:t>
      </w:r>
      <w:proofErr w:type="gram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2D4FF649" w14:textId="77777777" w:rsidR="00D01918" w:rsidRDefault="00D01918" w:rsidP="00D01918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CDB4E21" w14:textId="0DBC527A" w:rsidR="008E671A" w:rsidRDefault="008E671A" w:rsidP="008E671A">
      <w:pPr>
        <w:widowControl w:val="0"/>
        <w:tabs>
          <w:tab w:val="left" w:pos="800"/>
          <w:tab w:val="left" w:pos="1260"/>
          <w:tab w:val="left" w:pos="2160"/>
          <w:tab w:val="left" w:pos="4320"/>
          <w:tab w:val="left" w:pos="5040"/>
          <w:tab w:val="left" w:pos="72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>b.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 xml:space="preserve">      </w:t>
      </w:r>
      <w:r>
        <w:rPr>
          <w:rFonts w:ascii="Century Schoolbook" w:hAnsi="Century Schoolbook" w:cs="Century Schoolbook"/>
          <w:u w:val="single"/>
        </w:rPr>
        <w:t xml:space="preserve">4.82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74511B88" w14:textId="77777777" w:rsidR="008E671A" w:rsidRDefault="008E671A" w:rsidP="008E671A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  <w:t xml:space="preserve">      1.732</w:t>
      </w:r>
    </w:p>
    <w:p w14:paraId="669A1E8C" w14:textId="77777777" w:rsidR="008E671A" w:rsidRDefault="008E671A" w:rsidP="008E671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192E1A9" w14:textId="77777777" w:rsidR="008E671A" w:rsidRDefault="008E671A" w:rsidP="008E671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AE7F373" w14:textId="74CA8F54" w:rsidR="008E671A" w:rsidRDefault="008E671A" w:rsidP="008E67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 xml:space="preserve">       </w:t>
      </w:r>
      <w:r>
        <w:rPr>
          <w:rFonts w:ascii="Century Schoolbook" w:hAnsi="Century Schoolbook" w:cs="Century Schoolbook"/>
          <w:u w:val="single"/>
        </w:rPr>
        <w:t>0.058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6F73618F" w14:textId="77777777" w:rsidR="008E671A" w:rsidRPr="00C575B3" w:rsidRDefault="008E671A" w:rsidP="008E67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          72.8</w:t>
      </w:r>
    </w:p>
    <w:p w14:paraId="3872A289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0D237B7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BB02812" w14:textId="7952B3D9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d.    </w:t>
      </w:r>
      <w:r>
        <w:rPr>
          <w:rFonts w:ascii="Times" w:hAnsi="Times" w:cs="Times"/>
        </w:rPr>
        <w:t xml:space="preserve">      </w:t>
      </w:r>
      <w:r>
        <w:rPr>
          <w:rFonts w:ascii="Times" w:hAnsi="Times" w:cs="Times"/>
        </w:rPr>
        <w:t xml:space="preserve">1.327  </w:t>
      </w:r>
      <w:proofErr w:type="gramStart"/>
      <w:r>
        <w:rPr>
          <w:rFonts w:ascii="Times" w:hAnsi="Times" w:cs="Times"/>
        </w:rPr>
        <w:t>+   2.22</w:t>
      </w:r>
      <w:proofErr w:type="gramEnd"/>
      <w:r>
        <w:rPr>
          <w:rFonts w:ascii="Times" w:hAnsi="Times" w:cs="Times"/>
        </w:rPr>
        <w:tab/>
        <w:t>______________</w:t>
      </w:r>
      <w:r>
        <w:rPr>
          <w:rFonts w:ascii="Times" w:hAnsi="Times" w:cs="Times"/>
        </w:rPr>
        <w:tab/>
        <w:t>______________</w:t>
      </w:r>
    </w:p>
    <w:p w14:paraId="10A491F6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93E3D35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AC6FDDF" w14:textId="03BEEBDB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 e.   </w:t>
      </w:r>
      <w:r>
        <w:rPr>
          <w:rFonts w:ascii="Times" w:hAnsi="Times" w:cs="Times"/>
        </w:rPr>
        <w:t xml:space="preserve">      </w:t>
      </w:r>
      <w:r>
        <w:rPr>
          <w:rFonts w:ascii="Times" w:hAnsi="Times" w:cs="Times"/>
        </w:rPr>
        <w:t xml:space="preserve"> 95. 889  </w:t>
      </w:r>
      <w:proofErr w:type="gramStart"/>
      <w:r>
        <w:rPr>
          <w:rFonts w:ascii="Times" w:hAnsi="Times" w:cs="Times"/>
        </w:rPr>
        <w:t>-  2</w:t>
      </w:r>
      <w:proofErr w:type="gramEnd"/>
      <w:r>
        <w:rPr>
          <w:rFonts w:ascii="Times" w:hAnsi="Times" w:cs="Times"/>
        </w:rPr>
        <w:tab/>
      </w:r>
      <w:r>
        <w:rPr>
          <w:rFonts w:ascii="Times" w:hAnsi="Times" w:cs="Times"/>
        </w:rPr>
        <w:tab/>
        <w:t>______________</w:t>
      </w:r>
      <w:r>
        <w:rPr>
          <w:rFonts w:ascii="Times" w:hAnsi="Times" w:cs="Times"/>
        </w:rPr>
        <w:tab/>
        <w:t>_______________</w:t>
      </w:r>
    </w:p>
    <w:p w14:paraId="0F061D5F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A17251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State how many significant digits each of the following numbers have:</w:t>
      </w:r>
    </w:p>
    <w:p w14:paraId="64AB7F17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2378454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a. 3.345 ______</w:t>
      </w:r>
      <w:proofErr w:type="gramStart"/>
      <w:r>
        <w:rPr>
          <w:rFonts w:ascii="Times" w:hAnsi="Times" w:cs="Times"/>
        </w:rPr>
        <w:t>_    b</w:t>
      </w:r>
      <w:proofErr w:type="gramEnd"/>
      <w:r>
        <w:rPr>
          <w:rFonts w:ascii="Times" w:hAnsi="Times" w:cs="Times"/>
        </w:rPr>
        <w:t xml:space="preserve">.  </w:t>
      </w:r>
      <w:proofErr w:type="gramStart"/>
      <w:r>
        <w:rPr>
          <w:rFonts w:ascii="Times" w:hAnsi="Times" w:cs="Times"/>
        </w:rPr>
        <w:t xml:space="preserve">0.00205 ________ </w:t>
      </w:r>
      <w:r>
        <w:rPr>
          <w:rFonts w:ascii="Times" w:hAnsi="Times" w:cs="Times"/>
        </w:rPr>
        <w:tab/>
        <w:t>c.</w:t>
      </w:r>
      <w:proofErr w:type="gramEnd"/>
      <w:r>
        <w:rPr>
          <w:rFonts w:ascii="Times" w:hAnsi="Times" w:cs="Times"/>
        </w:rPr>
        <w:t xml:space="preserve">   809006 ______</w:t>
      </w:r>
      <w:proofErr w:type="gramStart"/>
      <w:r>
        <w:rPr>
          <w:rFonts w:ascii="Times" w:hAnsi="Times" w:cs="Times"/>
        </w:rPr>
        <w:t>_    d</w:t>
      </w:r>
      <w:proofErr w:type="gramEnd"/>
      <w:r>
        <w:rPr>
          <w:rFonts w:ascii="Times" w:hAnsi="Times" w:cs="Times"/>
        </w:rPr>
        <w:t>. 5000  __________</w:t>
      </w:r>
    </w:p>
    <w:p w14:paraId="46DC3E5E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A516A4D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e.  0.01010 _________</w:t>
      </w:r>
      <w:proofErr w:type="gramStart"/>
      <w:r>
        <w:rPr>
          <w:rFonts w:ascii="Times" w:hAnsi="Times" w:cs="Times"/>
        </w:rPr>
        <w:t>_    f</w:t>
      </w:r>
      <w:proofErr w:type="gramEnd"/>
      <w:r>
        <w:rPr>
          <w:rFonts w:ascii="Times" w:hAnsi="Times" w:cs="Times"/>
        </w:rPr>
        <w:t>. 300.0 _______  g.  300. _______</w:t>
      </w:r>
      <w:proofErr w:type="gramStart"/>
      <w:r>
        <w:rPr>
          <w:rFonts w:ascii="Times" w:hAnsi="Times" w:cs="Times"/>
        </w:rPr>
        <w:t>_   h</w:t>
      </w:r>
      <w:proofErr w:type="gramEnd"/>
      <w:r>
        <w:rPr>
          <w:rFonts w:ascii="Times" w:hAnsi="Times" w:cs="Times"/>
        </w:rPr>
        <w:t xml:space="preserve">.   300 __________ </w:t>
      </w:r>
    </w:p>
    <w:p w14:paraId="7067D0C1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9C07293" w14:textId="77777777" w:rsidR="008E671A" w:rsidRDefault="008E671A" w:rsidP="008E671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B5FDDB6" w14:textId="77777777" w:rsidR="008E671A" w:rsidRDefault="008E671A" w:rsidP="008E671A">
      <w:r>
        <w:t>Dimensional Analysis, Metric</w:t>
      </w:r>
    </w:p>
    <w:p w14:paraId="57C97325" w14:textId="77777777" w:rsidR="008E671A" w:rsidRDefault="008E671A" w:rsidP="008E671A"/>
    <w:p w14:paraId="66533F29" w14:textId="77777777" w:rsidR="008E671A" w:rsidRDefault="008E671A" w:rsidP="008E671A">
      <w:r>
        <w:t>1.  453.6 g  =  _________________ cg</w:t>
      </w:r>
    </w:p>
    <w:p w14:paraId="22AAF73D" w14:textId="77777777" w:rsidR="008E671A" w:rsidRDefault="008E671A" w:rsidP="008E671A"/>
    <w:p w14:paraId="19E98154" w14:textId="77777777" w:rsidR="008E671A" w:rsidRDefault="008E671A" w:rsidP="008E671A"/>
    <w:p w14:paraId="2E133814" w14:textId="77777777" w:rsidR="008E671A" w:rsidRDefault="008E671A" w:rsidP="008E671A"/>
    <w:p w14:paraId="13DBB5DB" w14:textId="77777777" w:rsidR="008E671A" w:rsidRDefault="008E671A" w:rsidP="008E671A">
      <w:r>
        <w:t>2.  2,300 mm  = ________________ km</w:t>
      </w:r>
    </w:p>
    <w:p w14:paraId="6EDC4C1A" w14:textId="77777777" w:rsidR="008E671A" w:rsidRDefault="008E671A" w:rsidP="008E671A"/>
    <w:p w14:paraId="47C4E212" w14:textId="77777777" w:rsidR="008E671A" w:rsidRDefault="008E671A" w:rsidP="008E671A"/>
    <w:p w14:paraId="325B1276" w14:textId="77777777" w:rsidR="008E671A" w:rsidRDefault="008E671A" w:rsidP="008E671A"/>
    <w:p w14:paraId="6721A9D3" w14:textId="77777777" w:rsidR="008E671A" w:rsidRDefault="008E671A" w:rsidP="008E671A"/>
    <w:p w14:paraId="117CE2F7" w14:textId="2E54DCCB" w:rsidR="008E671A" w:rsidRDefault="008E671A" w:rsidP="008E671A">
      <w:r>
        <w:t>3</w:t>
      </w:r>
      <w:bookmarkStart w:id="0" w:name="_GoBack"/>
      <w:bookmarkEnd w:id="0"/>
      <w:r>
        <w:t xml:space="preserve">.  4.8 </w:t>
      </w:r>
      <w:proofErr w:type="spellStart"/>
      <w:r>
        <w:t>ft</w:t>
      </w:r>
      <w:proofErr w:type="spellEnd"/>
      <w:r>
        <w:t xml:space="preserve">  = __________________ cm (Hint: 1 in = 2.54 cm)</w:t>
      </w:r>
    </w:p>
    <w:p w14:paraId="3FFDD302" w14:textId="77777777" w:rsidR="00D01918" w:rsidRDefault="00D01918"/>
    <w:sectPr w:rsidR="00D01918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32"/>
    <w:rsid w:val="002A06CB"/>
    <w:rsid w:val="00351E80"/>
    <w:rsid w:val="00845932"/>
    <w:rsid w:val="008E671A"/>
    <w:rsid w:val="00D01918"/>
    <w:rsid w:val="00D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3C6C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93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9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552</Words>
  <Characters>3147</Characters>
  <Application>Microsoft Macintosh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3</cp:revision>
  <dcterms:created xsi:type="dcterms:W3CDTF">2016-08-24T18:48:00Z</dcterms:created>
  <dcterms:modified xsi:type="dcterms:W3CDTF">2016-08-24T19:05:00Z</dcterms:modified>
</cp:coreProperties>
</file>